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DA980C6" w14:textId="77777777" w:rsidR="00312AF9" w:rsidRPr="00312AF9" w:rsidRDefault="00312AF9" w:rsidP="00312AF9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12AF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1 647R Przybyły – Rożniaty od km 3+199 </w:t>
      </w:r>
    </w:p>
    <w:p w14:paraId="1D079609" w14:textId="6ABE222A" w:rsidR="006A48AF" w:rsidRDefault="00312AF9" w:rsidP="00312A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12AF9">
        <w:rPr>
          <w:rFonts w:ascii="Arial" w:hAnsi="Arial" w:cs="Arial"/>
          <w:b/>
          <w:bCs/>
          <w:sz w:val="22"/>
          <w:szCs w:val="22"/>
          <w:lang w:val="pl-PL" w:eastAsia="pl-PL"/>
        </w:rPr>
        <w:t>do km 4+559 w m. Rożniaty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CFD2" w14:textId="77777777" w:rsidR="00E537A2" w:rsidRDefault="00E537A2" w:rsidP="00AC1A4B">
      <w:r>
        <w:separator/>
      </w:r>
    </w:p>
  </w:endnote>
  <w:endnote w:type="continuationSeparator" w:id="0">
    <w:p w14:paraId="0CD2F786" w14:textId="77777777" w:rsidR="00E537A2" w:rsidRDefault="00E537A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97D1" w14:textId="77777777" w:rsidR="00E537A2" w:rsidRDefault="00E537A2" w:rsidP="00AC1A4B">
      <w:r>
        <w:separator/>
      </w:r>
    </w:p>
  </w:footnote>
  <w:footnote w:type="continuationSeparator" w:id="0">
    <w:p w14:paraId="6CDAC241" w14:textId="77777777" w:rsidR="00E537A2" w:rsidRDefault="00E537A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71E09AE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12AF9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2AF9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2021-02-17T13:20:00Z</dcterms:created>
  <dcterms:modified xsi:type="dcterms:W3CDTF">2021-07-21T07:36:00Z</dcterms:modified>
</cp:coreProperties>
</file>